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CAC2D5" w14:textId="77777777" w:rsidR="00DF065D" w:rsidRPr="00B141E6" w:rsidRDefault="00DF065D" w:rsidP="00DF065D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bookmarkStart w:id="0" w:name="_GoBack"/>
      <w:bookmarkEnd w:id="0"/>
      <w:r w:rsidRPr="00B141E6">
        <w:rPr>
          <w:rFonts w:ascii="Times New Roman" w:hAnsi="Times New Roman" w:cs="Times New Roman"/>
          <w:b/>
          <w:bCs/>
          <w:sz w:val="32"/>
          <w:szCs w:val="32"/>
        </w:rPr>
        <w:t xml:space="preserve">OBEC HORNÁ KRÁĽOVÁ,  Obecný úrad, Hlavná 17, 951 32 Horná Kráľová </w:t>
      </w:r>
    </w:p>
    <w:p w14:paraId="35CAC2D6" w14:textId="77777777" w:rsidR="00DF065D" w:rsidRDefault="00DF065D" w:rsidP="00DF065D">
      <w:pPr>
        <w:pStyle w:val="Odsekzoznamu"/>
        <w:ind w:left="360"/>
        <w:jc w:val="both"/>
        <w:rPr>
          <w:rFonts w:eastAsiaTheme="minorEastAsia"/>
        </w:rPr>
      </w:pPr>
    </w:p>
    <w:p w14:paraId="35CAC2D7" w14:textId="77777777" w:rsidR="00DF065D" w:rsidRDefault="00DF065D" w:rsidP="00DF065D">
      <w:pPr>
        <w:pStyle w:val="Odsekzoznamu"/>
        <w:ind w:left="360"/>
        <w:jc w:val="both"/>
        <w:rPr>
          <w:rFonts w:eastAsiaTheme="minorEastAsia"/>
        </w:rPr>
      </w:pPr>
    </w:p>
    <w:p w14:paraId="35CAC2D8" w14:textId="77777777" w:rsidR="00DF065D" w:rsidRDefault="00DF065D" w:rsidP="00DF065D">
      <w:pPr>
        <w:pStyle w:val="Odsekzoznamu"/>
        <w:ind w:left="360"/>
        <w:jc w:val="both"/>
        <w:rPr>
          <w:rFonts w:eastAsiaTheme="minorEastAsia"/>
        </w:rPr>
      </w:pPr>
    </w:p>
    <w:p w14:paraId="35CAC2D9" w14:textId="77777777" w:rsidR="00DF065D" w:rsidRPr="00DF065D" w:rsidRDefault="00DF065D" w:rsidP="00DF065D">
      <w:pPr>
        <w:pStyle w:val="Odsekzoznamu"/>
        <w:ind w:left="36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Zverejňuje </w:t>
      </w:r>
    </w:p>
    <w:p w14:paraId="35CAC2DA" w14:textId="77777777" w:rsidR="00DF065D" w:rsidRDefault="00DF065D" w:rsidP="00DF065D">
      <w:pPr>
        <w:pStyle w:val="Odsekzoznamu"/>
        <w:ind w:left="360"/>
        <w:jc w:val="both"/>
        <w:rPr>
          <w:rFonts w:eastAsiaTheme="minorEastAsia"/>
        </w:rPr>
      </w:pPr>
    </w:p>
    <w:p w14:paraId="35CAC2DB" w14:textId="77777777" w:rsidR="00DF065D" w:rsidRDefault="00DF065D" w:rsidP="00DF065D">
      <w:pPr>
        <w:pStyle w:val="Odsekzoznamu"/>
        <w:ind w:left="360"/>
        <w:jc w:val="both"/>
        <w:rPr>
          <w:rFonts w:eastAsiaTheme="minorEastAsia"/>
        </w:rPr>
      </w:pPr>
    </w:p>
    <w:p w14:paraId="35CAC2DC" w14:textId="77777777" w:rsidR="00DF065D" w:rsidRDefault="00DF065D" w:rsidP="00DF065D">
      <w:pPr>
        <w:pStyle w:val="Odsekzoznamu"/>
        <w:ind w:left="360"/>
        <w:jc w:val="both"/>
        <w:rPr>
          <w:rFonts w:eastAsiaTheme="minorEastAsia"/>
        </w:rPr>
      </w:pPr>
    </w:p>
    <w:p w14:paraId="35CAC2DD" w14:textId="77777777" w:rsidR="00DF065D" w:rsidRDefault="00DF065D" w:rsidP="00DF065D">
      <w:pPr>
        <w:pStyle w:val="Odsekzoznamu"/>
        <w:ind w:left="360"/>
        <w:jc w:val="both"/>
        <w:rPr>
          <w:rFonts w:eastAsiaTheme="minorEastAsia"/>
        </w:rPr>
      </w:pPr>
    </w:p>
    <w:p w14:paraId="35CAC2DE" w14:textId="57AB8933" w:rsidR="00DF065D" w:rsidRDefault="00DF065D" w:rsidP="00DF065D">
      <w:pPr>
        <w:pStyle w:val="Odsekzoznamu"/>
        <w:ind w:left="360"/>
        <w:jc w:val="both"/>
        <w:rPr>
          <w:rFonts w:eastAsiaTheme="minorEastAsia"/>
        </w:rPr>
      </w:pPr>
      <w:r>
        <w:rPr>
          <w:rFonts w:eastAsiaTheme="minorEastAsia"/>
        </w:rPr>
        <w:t xml:space="preserve">Návrh </w:t>
      </w:r>
      <w:r w:rsidRPr="00B141E6">
        <w:rPr>
          <w:rFonts w:eastAsiaTheme="minorEastAsia"/>
        </w:rPr>
        <w:t>plán</w:t>
      </w:r>
      <w:r>
        <w:rPr>
          <w:rFonts w:eastAsiaTheme="minorEastAsia"/>
        </w:rPr>
        <w:t>u</w:t>
      </w:r>
      <w:r w:rsidRPr="00B141E6">
        <w:rPr>
          <w:rFonts w:eastAsiaTheme="minorEastAsia"/>
        </w:rPr>
        <w:t xml:space="preserve"> kontrolnej činnosti hlavného kon</w:t>
      </w:r>
      <w:r>
        <w:rPr>
          <w:rFonts w:eastAsiaTheme="minorEastAsia"/>
        </w:rPr>
        <w:t xml:space="preserve">trolóra obce Horná Kráľová </w:t>
      </w:r>
      <w:r w:rsidR="00857728">
        <w:rPr>
          <w:rFonts w:eastAsiaTheme="minorEastAsia"/>
        </w:rPr>
        <w:t xml:space="preserve">na 2. polrok </w:t>
      </w:r>
      <w:r w:rsidRPr="00B141E6">
        <w:rPr>
          <w:rFonts w:eastAsiaTheme="minorEastAsia"/>
        </w:rPr>
        <w:t>20</w:t>
      </w:r>
      <w:r>
        <w:rPr>
          <w:rFonts w:eastAsiaTheme="minorEastAsia"/>
        </w:rPr>
        <w:t>2</w:t>
      </w:r>
      <w:r w:rsidR="00656CD9">
        <w:rPr>
          <w:rFonts w:eastAsiaTheme="minorEastAsia"/>
        </w:rPr>
        <w:t>4</w:t>
      </w:r>
      <w:r w:rsidRPr="00B141E6">
        <w:rPr>
          <w:rFonts w:eastAsiaTheme="minorEastAsia"/>
        </w:rPr>
        <w:t>:</w:t>
      </w:r>
    </w:p>
    <w:p w14:paraId="35CAC2DF" w14:textId="77777777" w:rsidR="00DF065D" w:rsidRDefault="00DF065D" w:rsidP="00DF065D">
      <w:pPr>
        <w:pStyle w:val="Odsekzoznamu"/>
        <w:ind w:left="360"/>
        <w:jc w:val="both"/>
        <w:rPr>
          <w:rFonts w:eastAsiaTheme="minorEastAsia"/>
        </w:rPr>
      </w:pPr>
    </w:p>
    <w:p w14:paraId="35CAC2E0" w14:textId="77777777" w:rsidR="00DF065D" w:rsidRDefault="00DF065D" w:rsidP="00DF065D">
      <w:pPr>
        <w:pStyle w:val="Odsekzoznamu"/>
        <w:ind w:left="360"/>
        <w:jc w:val="both"/>
        <w:rPr>
          <w:rFonts w:eastAsiaTheme="minorEastAsia"/>
        </w:rPr>
      </w:pPr>
    </w:p>
    <w:p w14:paraId="35CAC2E1" w14:textId="77777777" w:rsidR="00DF065D" w:rsidRPr="00B141E6" w:rsidRDefault="00DF065D" w:rsidP="00DF065D">
      <w:pPr>
        <w:pStyle w:val="Odsekzoznamu"/>
        <w:ind w:left="360"/>
        <w:jc w:val="both"/>
        <w:rPr>
          <w:rFonts w:eastAsiaTheme="minorEastAsia"/>
        </w:rPr>
      </w:pPr>
    </w:p>
    <w:p w14:paraId="6E05A92B" w14:textId="2C59759D" w:rsidR="00703831" w:rsidRPr="007C2ADB" w:rsidRDefault="00703831" w:rsidP="00703831">
      <w:pPr>
        <w:pStyle w:val="Odsekzoznamu"/>
        <w:numPr>
          <w:ilvl w:val="3"/>
          <w:numId w:val="1"/>
        </w:numPr>
        <w:tabs>
          <w:tab w:val="clear" w:pos="2523"/>
          <w:tab w:val="num" w:pos="1134"/>
        </w:tabs>
        <w:ind w:hanging="2097"/>
        <w:jc w:val="both"/>
        <w:rPr>
          <w:rFonts w:eastAsiaTheme="minorEastAsia"/>
        </w:rPr>
      </w:pPr>
      <w:r>
        <w:rPr>
          <w:rFonts w:eastAsiaTheme="minorEastAsia"/>
        </w:rPr>
        <w:t>Sledovanie vývoja hospodárenia obce v roku 202</w:t>
      </w:r>
      <w:r w:rsidR="00656CD9">
        <w:rPr>
          <w:rFonts w:eastAsiaTheme="minorEastAsia"/>
        </w:rPr>
        <w:t>4</w:t>
      </w:r>
    </w:p>
    <w:p w14:paraId="6A37CFDA" w14:textId="05600A44" w:rsidR="00703831" w:rsidRDefault="00703831" w:rsidP="00703831">
      <w:pPr>
        <w:pStyle w:val="Odsekzoznamu"/>
        <w:numPr>
          <w:ilvl w:val="3"/>
          <w:numId w:val="1"/>
        </w:numPr>
        <w:tabs>
          <w:tab w:val="clear" w:pos="2523"/>
          <w:tab w:val="num" w:pos="1134"/>
        </w:tabs>
        <w:ind w:hanging="2097"/>
        <w:jc w:val="both"/>
        <w:rPr>
          <w:rFonts w:eastAsiaTheme="minorEastAsia"/>
        </w:rPr>
      </w:pPr>
      <w:r w:rsidRPr="00B141E6">
        <w:rPr>
          <w:rFonts w:eastAsiaTheme="minorEastAsia"/>
        </w:rPr>
        <w:t>Stanovisko hlavného kontrolóra k</w:t>
      </w:r>
      <w:r>
        <w:rPr>
          <w:rFonts w:eastAsiaTheme="minorEastAsia"/>
        </w:rPr>
        <w:t> návrhu rozpočtu obce</w:t>
      </w:r>
      <w:r w:rsidRPr="00B141E6">
        <w:rPr>
          <w:rFonts w:eastAsiaTheme="minorEastAsia"/>
        </w:rPr>
        <w:t xml:space="preserve"> </w:t>
      </w:r>
      <w:r>
        <w:rPr>
          <w:rFonts w:eastAsiaTheme="minorEastAsia"/>
        </w:rPr>
        <w:t>za</w:t>
      </w:r>
      <w:r w:rsidRPr="00B141E6">
        <w:rPr>
          <w:rFonts w:eastAsiaTheme="minorEastAsia"/>
        </w:rPr>
        <w:t xml:space="preserve"> rok 20</w:t>
      </w:r>
      <w:r>
        <w:rPr>
          <w:rFonts w:eastAsiaTheme="minorEastAsia"/>
        </w:rPr>
        <w:t>2</w:t>
      </w:r>
      <w:r w:rsidR="00656CD9">
        <w:rPr>
          <w:rFonts w:eastAsiaTheme="minorEastAsia"/>
        </w:rPr>
        <w:t>5</w:t>
      </w:r>
    </w:p>
    <w:p w14:paraId="7A2DDA80" w14:textId="77777777" w:rsidR="00703831" w:rsidRDefault="00703831" w:rsidP="00703831">
      <w:pPr>
        <w:pStyle w:val="Odsekzoznamu"/>
        <w:numPr>
          <w:ilvl w:val="3"/>
          <w:numId w:val="1"/>
        </w:numPr>
        <w:tabs>
          <w:tab w:val="clear" w:pos="2523"/>
          <w:tab w:val="num" w:pos="1134"/>
        </w:tabs>
        <w:ind w:left="1134" w:hanging="708"/>
        <w:jc w:val="both"/>
        <w:rPr>
          <w:rFonts w:eastAsiaTheme="minorEastAsia"/>
        </w:rPr>
      </w:pPr>
      <w:r>
        <w:rPr>
          <w:rFonts w:eastAsiaTheme="minorEastAsia"/>
        </w:rPr>
        <w:t>Vykonanie kontroly podľa ust. § 18f ods. 1 písm. h) zákona č. 369/1990 Zb. o obecnom zriadení v znení neskorších predpisov ak vec neznesie odklad</w:t>
      </w:r>
    </w:p>
    <w:p w14:paraId="4C244773" w14:textId="77777777" w:rsidR="00703831" w:rsidRDefault="00703831" w:rsidP="00703831">
      <w:pPr>
        <w:pStyle w:val="Odsekzoznamu"/>
        <w:numPr>
          <w:ilvl w:val="3"/>
          <w:numId w:val="1"/>
        </w:numPr>
        <w:tabs>
          <w:tab w:val="clear" w:pos="2523"/>
          <w:tab w:val="num" w:pos="1134"/>
        </w:tabs>
        <w:ind w:hanging="2097"/>
        <w:jc w:val="both"/>
        <w:rPr>
          <w:rFonts w:eastAsiaTheme="minorEastAsia"/>
        </w:rPr>
      </w:pPr>
      <w:r>
        <w:rPr>
          <w:rFonts w:eastAsiaTheme="minorEastAsia"/>
        </w:rPr>
        <w:t>Vybavovanie sťažností podľa § 30 ods. 1 písm. g) Štatútu obce Horná Kráľová,</w:t>
      </w:r>
    </w:p>
    <w:p w14:paraId="26D5F6CC" w14:textId="77777777" w:rsidR="00703831" w:rsidRPr="00B141E6" w:rsidRDefault="00703831" w:rsidP="00703831">
      <w:pPr>
        <w:pStyle w:val="Odsekzoznamu"/>
        <w:numPr>
          <w:ilvl w:val="3"/>
          <w:numId w:val="1"/>
        </w:numPr>
        <w:tabs>
          <w:tab w:val="clear" w:pos="2523"/>
          <w:tab w:val="num" w:pos="1134"/>
        </w:tabs>
        <w:ind w:left="1134" w:hanging="708"/>
        <w:jc w:val="both"/>
        <w:rPr>
          <w:rFonts w:eastAsiaTheme="minorEastAsia"/>
        </w:rPr>
      </w:pPr>
      <w:r>
        <w:rPr>
          <w:rFonts w:eastAsiaTheme="minorEastAsia"/>
        </w:rPr>
        <w:t xml:space="preserve">Vybavovanie podnetov súvisiacich s oznamovaním protispoločenskej činnosti podľa zákona č. 54/2019 Z.z. </w:t>
      </w:r>
      <w:r w:rsidRPr="00FA35F2">
        <w:rPr>
          <w:rFonts w:eastAsiaTheme="minorEastAsia"/>
          <w:bCs/>
        </w:rPr>
        <w:t>o ochrane oznamovateľov protispoločenskej činnosti a o zmene a doplnení niektorých zákonov</w:t>
      </w:r>
      <w:r>
        <w:rPr>
          <w:rFonts w:eastAsiaTheme="minorEastAsia"/>
          <w:b/>
          <w:bCs/>
        </w:rPr>
        <w:t xml:space="preserve"> </w:t>
      </w:r>
      <w:r w:rsidRPr="00FA35F2">
        <w:rPr>
          <w:rFonts w:eastAsiaTheme="minorEastAsia"/>
          <w:bCs/>
        </w:rPr>
        <w:t>v znení neskorších predpisov</w:t>
      </w:r>
      <w:r>
        <w:rPr>
          <w:rFonts w:eastAsiaTheme="minorEastAsia"/>
          <w:b/>
          <w:bCs/>
        </w:rPr>
        <w:t xml:space="preserve"> </w:t>
      </w:r>
      <w:r>
        <w:rPr>
          <w:rFonts w:eastAsiaTheme="minorEastAsia"/>
        </w:rPr>
        <w:t>v príslušnom polroku.</w:t>
      </w:r>
    </w:p>
    <w:p w14:paraId="35CAC2E7" w14:textId="77777777" w:rsidR="004757B8" w:rsidRDefault="004757B8" w:rsidP="004757B8">
      <w:pPr>
        <w:jc w:val="both"/>
        <w:rPr>
          <w:rFonts w:eastAsiaTheme="minorEastAsia"/>
        </w:rPr>
      </w:pPr>
    </w:p>
    <w:p w14:paraId="35CAC2E8" w14:textId="77777777" w:rsidR="004757B8" w:rsidRDefault="004757B8" w:rsidP="004757B8">
      <w:pPr>
        <w:jc w:val="both"/>
        <w:rPr>
          <w:rFonts w:eastAsiaTheme="minorEastAsia"/>
        </w:rPr>
      </w:pPr>
    </w:p>
    <w:p w14:paraId="35CAC2E9" w14:textId="77777777" w:rsidR="004757B8" w:rsidRDefault="004757B8" w:rsidP="004757B8">
      <w:pPr>
        <w:jc w:val="both"/>
        <w:rPr>
          <w:rFonts w:eastAsiaTheme="minorEastAsia"/>
        </w:rPr>
      </w:pPr>
    </w:p>
    <w:p w14:paraId="35CAC2EA" w14:textId="77777777" w:rsidR="004757B8" w:rsidRDefault="004757B8" w:rsidP="004757B8">
      <w:pPr>
        <w:jc w:val="both"/>
        <w:rPr>
          <w:rFonts w:eastAsiaTheme="minorEastAsia"/>
        </w:rPr>
      </w:pPr>
    </w:p>
    <w:p w14:paraId="35CAC2EB" w14:textId="77777777" w:rsidR="004757B8" w:rsidRPr="004757B8" w:rsidRDefault="004757B8" w:rsidP="004757B8">
      <w:pPr>
        <w:spacing w:after="0"/>
        <w:ind w:left="4248" w:firstLine="708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4757B8">
        <w:rPr>
          <w:rFonts w:ascii="Times New Roman" w:eastAsiaTheme="minorEastAsia" w:hAnsi="Times New Roman" w:cs="Times New Roman"/>
          <w:sz w:val="24"/>
          <w:szCs w:val="24"/>
        </w:rPr>
        <w:t>Mgr. Miloš Kopiary</w:t>
      </w:r>
    </w:p>
    <w:p w14:paraId="35CAC2EC" w14:textId="77777777" w:rsidR="004757B8" w:rsidRPr="004757B8" w:rsidRDefault="004757B8" w:rsidP="004757B8">
      <w:pPr>
        <w:spacing w:after="0"/>
        <w:ind w:left="3540" w:firstLine="708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4757B8">
        <w:rPr>
          <w:rFonts w:ascii="Times New Roman" w:eastAsiaTheme="minorEastAsia" w:hAnsi="Times New Roman" w:cs="Times New Roman"/>
          <w:sz w:val="24"/>
          <w:szCs w:val="24"/>
        </w:rPr>
        <w:t>hlavný kontrolór obce Horná Kráľová</w:t>
      </w:r>
    </w:p>
    <w:sectPr w:rsidR="004757B8" w:rsidRPr="004757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8191AE6"/>
    <w:multiLevelType w:val="hybridMultilevel"/>
    <w:tmpl w:val="0984678E"/>
    <w:lvl w:ilvl="0" w:tplc="AD4A7D04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3"/>
        </w:tabs>
        <w:ind w:left="1083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1803"/>
        </w:tabs>
        <w:ind w:left="1803" w:hanging="180"/>
      </w:pPr>
    </w:lvl>
    <w:lvl w:ilvl="3" w:tplc="041B000F">
      <w:start w:val="1"/>
      <w:numFmt w:val="decimal"/>
      <w:lvlText w:val="%4."/>
      <w:lvlJc w:val="left"/>
      <w:pPr>
        <w:tabs>
          <w:tab w:val="num" w:pos="2523"/>
        </w:tabs>
        <w:ind w:left="2523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243"/>
        </w:tabs>
        <w:ind w:left="3243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</w:lvl>
    <w:lvl w:ilvl="6" w:tplc="041B000F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5FF8"/>
    <w:rsid w:val="0001334E"/>
    <w:rsid w:val="002453F5"/>
    <w:rsid w:val="002D640C"/>
    <w:rsid w:val="003C30E4"/>
    <w:rsid w:val="004757B8"/>
    <w:rsid w:val="00557455"/>
    <w:rsid w:val="00656CD9"/>
    <w:rsid w:val="00703831"/>
    <w:rsid w:val="00844FAE"/>
    <w:rsid w:val="00857728"/>
    <w:rsid w:val="00865202"/>
    <w:rsid w:val="008A584A"/>
    <w:rsid w:val="008D3CD1"/>
    <w:rsid w:val="00935FF8"/>
    <w:rsid w:val="009C5433"/>
    <w:rsid w:val="00A0774E"/>
    <w:rsid w:val="00C87FB8"/>
    <w:rsid w:val="00D95BFF"/>
    <w:rsid w:val="00D95E9E"/>
    <w:rsid w:val="00DF065D"/>
    <w:rsid w:val="00E07A9B"/>
    <w:rsid w:val="00FF5D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CAC2D5"/>
  <w15:docId w15:val="{8A786EA3-80EB-4A72-8716-98F4D6A253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link w:val="OdsekzoznamuChar"/>
    <w:uiPriority w:val="34"/>
    <w:qFormat/>
    <w:rsid w:val="00DF065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OdsekzoznamuChar">
    <w:name w:val="Odsek zoznamu Char"/>
    <w:basedOn w:val="Predvolenpsmoodseku"/>
    <w:link w:val="Odsekzoznamu"/>
    <w:uiPriority w:val="34"/>
    <w:locked/>
    <w:rsid w:val="00DF065D"/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Miloš Kopiary</dc:creator>
  <cp:lastModifiedBy>LENČÉŠOVÁ Olívia</cp:lastModifiedBy>
  <cp:revision>2</cp:revision>
  <cp:lastPrinted>2020-08-21T09:01:00Z</cp:lastPrinted>
  <dcterms:created xsi:type="dcterms:W3CDTF">2024-10-08T09:55:00Z</dcterms:created>
  <dcterms:modified xsi:type="dcterms:W3CDTF">2024-10-08T09:55:00Z</dcterms:modified>
</cp:coreProperties>
</file>